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83C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DC3132">
        <w:t>5</w:t>
      </w:r>
      <w:r w:rsidR="00CE103E" w:rsidRPr="00A1628A">
        <w:t xml:space="preserve"> </w:t>
      </w:r>
      <w:r w:rsidR="00093841">
        <w:t>Výzvy</w:t>
      </w:r>
      <w:r w:rsidR="00093841">
        <w:rPr>
          <w:rFonts w:eastAsia="Calibri"/>
        </w:rPr>
        <w:t xml:space="preserve">: </w:t>
      </w:r>
      <w:r w:rsidR="00204648"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="00204648"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24D03" w:rsidRPr="009C6679" w:rsidRDefault="00724D03" w:rsidP="00724D03">
      <w:pPr>
        <w:jc w:val="right"/>
        <w:rPr>
          <w:rFonts w:cs="Arial"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724D03" w:rsidRPr="009C6679" w:rsidTr="0038239B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724D03" w:rsidRPr="0038239B" w:rsidRDefault="00724D03" w:rsidP="0038239B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38239B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 w:rsidR="0038239B" w:rsidRPr="0038239B">
              <w:rPr>
                <w:rFonts w:cs="Arial"/>
                <w:b/>
                <w:bCs/>
                <w:sz w:val="20"/>
              </w:rPr>
              <w:t xml:space="preserve"> </w:t>
            </w:r>
            <w:r w:rsidR="00CF5117">
              <w:rPr>
                <w:b/>
                <w:bCs/>
                <w:sz w:val="20"/>
              </w:rPr>
              <w:t xml:space="preserve">Nábytek </w:t>
            </w:r>
            <w:r w:rsidR="00CF5117" w:rsidRPr="007D1B71">
              <w:rPr>
                <w:b/>
                <w:bCs/>
                <w:sz w:val="20"/>
              </w:rPr>
              <w:t xml:space="preserve">a vybavení </w:t>
            </w:r>
            <w:r w:rsidR="00CF5117">
              <w:rPr>
                <w:b/>
                <w:bCs/>
                <w:sz w:val="20"/>
              </w:rPr>
              <w:t xml:space="preserve">jazykových </w:t>
            </w:r>
            <w:r w:rsidR="00CF5117" w:rsidRPr="007D1B71">
              <w:rPr>
                <w:b/>
                <w:bCs/>
                <w:sz w:val="20"/>
              </w:rPr>
              <w:t>učeben</w:t>
            </w:r>
            <w:r w:rsidR="00CF5117">
              <w:rPr>
                <w:b/>
                <w:bCs/>
                <w:sz w:val="20"/>
              </w:rPr>
              <w:t xml:space="preserve"> </w:t>
            </w:r>
            <w:r w:rsidR="00CF5117" w:rsidRPr="00086EC6">
              <w:rPr>
                <w:b/>
                <w:bCs/>
                <w:sz w:val="20"/>
              </w:rPr>
              <w:t>v rámci projektu Modernizace učeben včetně zajištění konektivity a bezbariérovosti GaSOŠ Plasy</w:t>
            </w:r>
          </w:p>
        </w:tc>
      </w:tr>
      <w:tr w:rsidR="00724D03" w:rsidRPr="00E70A65" w:rsidTr="0038239B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03" w:rsidRPr="0038239B" w:rsidRDefault="00724D03" w:rsidP="0038239B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Veřejná zakázka 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malého rozsahu na </w:t>
            </w:r>
            <w:r w:rsidR="00CF5117">
              <w:rPr>
                <w:rFonts w:ascii="Arial" w:hAnsi="Arial" w:cs="Arial"/>
                <w:bCs/>
                <w:sz w:val="20"/>
                <w:szCs w:val="20"/>
              </w:rPr>
              <w:t>dodávky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(dále také jen „VZ“)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zadávaná mimo režim zákona č. 134/2016 Sb., o zadávání veřejných zakázek (dále také jen „ZZVZ“).</w:t>
            </w:r>
          </w:p>
          <w:p w:rsidR="00724D03" w:rsidRPr="0038239B" w:rsidRDefault="00724D03" w:rsidP="0038239B">
            <w:pPr>
              <w:pStyle w:val="Default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sz w:val="20"/>
                <w:szCs w:val="20"/>
              </w:rPr>
              <w:t>Veřejná zakázka je zadávána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dle postupů S</w:t>
            </w:r>
            <w:r w:rsidRPr="0038239B">
              <w:rPr>
                <w:rFonts w:ascii="Arial" w:hAnsi="Arial" w:cs="Arial"/>
                <w:sz w:val="20"/>
                <w:szCs w:val="20"/>
              </w:rPr>
              <w:t>měrnice Rady Plzeňského kraje č. 2/2016, o zadávání veřejných zakázek</w:t>
            </w:r>
            <w:r w:rsidR="0038239B"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, </w:t>
            </w:r>
            <w:r w:rsidR="0038239B" w:rsidRPr="0038239B">
              <w:rPr>
                <w:rFonts w:ascii="Arial" w:hAnsi="Arial" w:cs="Arial"/>
                <w:sz w:val="20"/>
                <w:szCs w:val="20"/>
              </w:rPr>
              <w:t>Obecných pravidel pro žadatele a příjemce pro všechny specifické cíle a Výzvy IROP a dle Metodického pokynu pro oblast zadávání zakázek pro programové období 2014 – 2020, který tvoří Přílohu č. 3 těchto Obecných pravidel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>.</w:t>
            </w:r>
            <w:r w:rsidRPr="003823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8239B" w:rsidRPr="00E70A65" w:rsidTr="0038239B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B" w:rsidRPr="0038239B" w:rsidRDefault="0038239B" w:rsidP="0038239B">
            <w:pPr>
              <w:pStyle w:val="Default"/>
              <w:jc w:val="both"/>
              <w:rPr>
                <w:rFonts w:ascii="Arial" w:hAnsi="Arial" w:cs="Arial"/>
                <w:bCs/>
                <w:color w:val="010000"/>
                <w:sz w:val="20"/>
                <w:szCs w:val="20"/>
              </w:rPr>
            </w:pPr>
            <w:r w:rsidRPr="0038239B">
              <w:rPr>
                <w:rFonts w:ascii="Arial" w:hAnsi="Arial" w:cs="Arial"/>
                <w:b/>
                <w:sz w:val="20"/>
                <w:szCs w:val="20"/>
              </w:rPr>
              <w:t xml:space="preserve">Dodavatel podává nabídku na tyto ČÁSTI veřejné zakázky:  </w:t>
            </w:r>
            <w:r w:rsidRPr="0038239B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 DODAVATEL</w:t>
            </w:r>
          </w:p>
        </w:tc>
      </w:tr>
    </w:tbl>
    <w:p w:rsidR="00724D03" w:rsidRDefault="00724D03" w:rsidP="00724D03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5"/>
        <w:gridCol w:w="6944"/>
      </w:tblGrid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567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38239B" w:rsidRDefault="0038239B" w:rsidP="0038239B">
      <w:pPr>
        <w:jc w:val="both"/>
        <w:rPr>
          <w:rFonts w:cs="Arial"/>
          <w:sz w:val="20"/>
        </w:rPr>
      </w:pPr>
    </w:p>
    <w:p w:rsidR="0038239B" w:rsidRDefault="0038239B" w:rsidP="0038239B">
      <w:pPr>
        <w:spacing w:after="120"/>
        <w:jc w:val="both"/>
        <w:rPr>
          <w:rFonts w:eastAsia="Calibri" w:cs="Arial"/>
          <w:b/>
          <w:color w:val="000000"/>
          <w:sz w:val="20"/>
        </w:rPr>
      </w:pPr>
      <w:r>
        <w:rPr>
          <w:rFonts w:cs="Arial"/>
          <w:sz w:val="20"/>
        </w:rPr>
        <w:t xml:space="preserve">Výše uvedený účastník výběrového řízení, jako dodavatel </w:t>
      </w:r>
      <w:r w:rsidRPr="000A3D6F">
        <w:rPr>
          <w:rFonts w:cs="Arial"/>
          <w:sz w:val="20"/>
        </w:rPr>
        <w:t xml:space="preserve">předmětných částí </w:t>
      </w:r>
      <w:r w:rsidR="00C46AD4">
        <w:rPr>
          <w:rFonts w:cs="Arial"/>
          <w:sz w:val="20"/>
        </w:rPr>
        <w:t>VZ</w:t>
      </w:r>
      <w:r>
        <w:rPr>
          <w:rFonts w:cs="Arial"/>
          <w:sz w:val="20"/>
        </w:rPr>
        <w:t>,</w:t>
      </w:r>
      <w:r w:rsidRPr="00B32A01">
        <w:rPr>
          <w:rFonts w:cs="Arial"/>
          <w:b/>
          <w:sz w:val="20"/>
        </w:rPr>
        <w:t xml:space="preserve"> předkládá</w:t>
      </w:r>
      <w:r w:rsidRPr="00B32A01">
        <w:rPr>
          <w:rFonts w:cs="Arial"/>
          <w:sz w:val="20"/>
        </w:rPr>
        <w:t xml:space="preserve"> </w:t>
      </w:r>
      <w:r>
        <w:rPr>
          <w:rFonts w:cs="Arial"/>
          <w:sz w:val="20"/>
        </w:rPr>
        <w:t>v souladu s čl. 16.</w:t>
      </w:r>
      <w:r w:rsidR="006A51F2">
        <w:rPr>
          <w:rFonts w:cs="Arial"/>
          <w:sz w:val="20"/>
        </w:rPr>
        <w:t>3</w:t>
      </w:r>
      <w:bookmarkStart w:id="2" w:name="_GoBack"/>
      <w:bookmarkEnd w:id="2"/>
      <w:r>
        <w:rPr>
          <w:rFonts w:cs="Arial"/>
          <w:sz w:val="20"/>
        </w:rPr>
        <w:t xml:space="preserve"> </w:t>
      </w:r>
      <w:r w:rsidR="006517D8">
        <w:rPr>
          <w:rFonts w:cs="Arial"/>
          <w:sz w:val="20"/>
        </w:rPr>
        <w:t>Výzvy</w:t>
      </w:r>
      <w:r>
        <w:rPr>
          <w:rFonts w:cs="Arial"/>
          <w:sz w:val="20"/>
        </w:rPr>
        <w:t xml:space="preserve"> </w:t>
      </w:r>
      <w:r w:rsidRPr="00B32A01">
        <w:rPr>
          <w:rFonts w:cs="Arial"/>
          <w:sz w:val="20"/>
        </w:rPr>
        <w:t xml:space="preserve">následující </w:t>
      </w:r>
      <w:r w:rsidRPr="00B32A01">
        <w:rPr>
          <w:rFonts w:eastAsia="Calibri" w:cs="Arial"/>
          <w:b/>
          <w:color w:val="000000"/>
          <w:sz w:val="20"/>
        </w:rPr>
        <w:t>seznam poddodavatelů:</w:t>
      </w:r>
    </w:p>
    <w:p w:rsidR="0038239B" w:rsidRPr="00A1628A" w:rsidRDefault="0038239B" w:rsidP="006517D8">
      <w:pPr>
        <w:spacing w:before="240"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 xml:space="preserve">Seznam poddodavatelů </w:t>
      </w:r>
      <w:r w:rsidR="00B1139C">
        <w:rPr>
          <w:rFonts w:eastAsia="Calibri" w:cs="Arial"/>
          <w:b/>
          <w:color w:val="000000"/>
          <w:sz w:val="20"/>
        </w:rPr>
        <w:t xml:space="preserve">na </w:t>
      </w:r>
      <w:r w:rsidR="00B1139C" w:rsidRPr="006A1F09">
        <w:rPr>
          <w:rFonts w:cs="Arial"/>
          <w:b/>
          <w:color w:val="FF0000"/>
          <w:sz w:val="20"/>
        </w:rPr>
        <w:t xml:space="preserve">ČÁST A </w:t>
      </w:r>
      <w:r>
        <w:rPr>
          <w:rFonts w:eastAsia="Calibri" w:cs="Arial"/>
          <w:b/>
          <w:color w:val="000000"/>
          <w:sz w:val="20"/>
        </w:rPr>
        <w:t>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38239B" w:rsidRPr="00B32A01" w:rsidTr="0038239B">
        <w:trPr>
          <w:trHeight w:val="204"/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VZ provádět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38239B" w:rsidRPr="00AF1A45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38239B" w:rsidRDefault="0038239B" w:rsidP="0038239B">
      <w:pPr>
        <w:spacing w:line="270" w:lineRule="exact"/>
        <w:rPr>
          <w:rFonts w:cs="Arial"/>
          <w:bCs/>
          <w:iCs/>
          <w:sz w:val="20"/>
        </w:rPr>
      </w:pPr>
    </w:p>
    <w:p w:rsidR="0038239B" w:rsidRPr="00A1628A" w:rsidRDefault="0038239B" w:rsidP="0038239B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 xml:space="preserve">Seznam poddodavatelů na </w:t>
      </w:r>
      <w:r w:rsidR="00B1139C" w:rsidRPr="006A1F09">
        <w:rPr>
          <w:rFonts w:cs="Arial"/>
          <w:b/>
          <w:color w:val="FF0000"/>
          <w:sz w:val="20"/>
        </w:rPr>
        <w:t xml:space="preserve">ČÁST </w:t>
      </w:r>
      <w:r w:rsidR="00B1139C">
        <w:rPr>
          <w:rFonts w:cs="Arial"/>
          <w:b/>
          <w:color w:val="FF0000"/>
          <w:sz w:val="20"/>
        </w:rPr>
        <w:t>B</w:t>
      </w:r>
      <w:r w:rsidR="00B1139C" w:rsidRPr="006A1F09">
        <w:rPr>
          <w:rFonts w:cs="Arial"/>
          <w:b/>
          <w:color w:val="FF0000"/>
          <w:sz w:val="20"/>
        </w:rPr>
        <w:t xml:space="preserve"> </w:t>
      </w:r>
      <w:r>
        <w:rPr>
          <w:rFonts w:eastAsia="Calibri" w:cs="Arial"/>
          <w:b/>
          <w:color w:val="000000"/>
          <w:sz w:val="20"/>
        </w:rPr>
        <w:t>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38239B" w:rsidRPr="00B32A01" w:rsidTr="0038239B">
        <w:trPr>
          <w:trHeight w:val="204"/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VZ provádět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38239B" w:rsidRPr="00AF1A45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B1139C" w:rsidRDefault="00B1139C" w:rsidP="00B1139C">
      <w:pPr>
        <w:spacing w:line="270" w:lineRule="exact"/>
        <w:rPr>
          <w:rFonts w:cs="Arial"/>
          <w:bCs/>
          <w:iCs/>
          <w:sz w:val="20"/>
        </w:rPr>
      </w:pPr>
    </w:p>
    <w:p w:rsidR="0063674F" w:rsidRPr="00E1511B" w:rsidRDefault="0063674F" w:rsidP="0063674F">
      <w:pPr>
        <w:jc w:val="both"/>
        <w:rPr>
          <w:i/>
          <w:color w:val="FF0000"/>
          <w:sz w:val="20"/>
          <w:lang w:eastAsia="en-US"/>
        </w:rPr>
      </w:pPr>
      <w:r w:rsidRPr="00E1511B">
        <w:rPr>
          <w:i/>
          <w:color w:val="FF0000"/>
          <w:sz w:val="20"/>
          <w:u w:val="single"/>
          <w:lang w:eastAsia="en-US"/>
        </w:rPr>
        <w:t>Pozn.:</w:t>
      </w:r>
      <w:r w:rsidRPr="00E1511B">
        <w:rPr>
          <w:i/>
          <w:color w:val="FF0000"/>
          <w:sz w:val="20"/>
          <w:lang w:eastAsia="en-US"/>
        </w:rPr>
        <w:t xml:space="preserve"> Dodavatel vyplňuje </w:t>
      </w:r>
      <w:r>
        <w:rPr>
          <w:i/>
          <w:color w:val="FF0000"/>
          <w:sz w:val="20"/>
          <w:lang w:eastAsia="en-US"/>
        </w:rPr>
        <w:t xml:space="preserve">případný </w:t>
      </w:r>
      <w:r w:rsidRPr="00E1511B">
        <w:rPr>
          <w:i/>
          <w:color w:val="FF0000"/>
          <w:sz w:val="20"/>
          <w:lang w:eastAsia="en-US"/>
        </w:rPr>
        <w:t>seznam pouze u části</w:t>
      </w:r>
      <w:r>
        <w:rPr>
          <w:i/>
          <w:color w:val="FF0000"/>
          <w:sz w:val="20"/>
          <w:lang w:eastAsia="en-US"/>
        </w:rPr>
        <w:t xml:space="preserve"> (částí)</w:t>
      </w:r>
      <w:r w:rsidRPr="00E1511B">
        <w:rPr>
          <w:i/>
          <w:color w:val="FF0000"/>
          <w:sz w:val="20"/>
          <w:lang w:eastAsia="en-US"/>
        </w:rPr>
        <w:t>, na kterou podal nabídku</w:t>
      </w:r>
      <w:r>
        <w:rPr>
          <w:i/>
          <w:color w:val="FF0000"/>
          <w:sz w:val="20"/>
          <w:lang w:eastAsia="en-US"/>
        </w:rPr>
        <w:t>. O</w:t>
      </w:r>
      <w:r w:rsidRPr="00E1511B">
        <w:rPr>
          <w:i/>
          <w:color w:val="FF0000"/>
          <w:sz w:val="20"/>
          <w:lang w:eastAsia="en-US"/>
        </w:rPr>
        <w:t>statní tabulky buď vymaže, proškrtne, nebo nechá nevyplněné</w:t>
      </w:r>
      <w:r>
        <w:rPr>
          <w:i/>
          <w:color w:val="FF0000"/>
          <w:sz w:val="20"/>
          <w:lang w:eastAsia="en-US"/>
        </w:rPr>
        <w:t>.</w:t>
      </w:r>
    </w:p>
    <w:p w:rsidR="00E938FC" w:rsidRDefault="00E938FC" w:rsidP="0038239B">
      <w:pPr>
        <w:spacing w:line="270" w:lineRule="exact"/>
        <w:rPr>
          <w:rFonts w:cs="Arial"/>
          <w:bCs/>
          <w:iCs/>
          <w:sz w:val="20"/>
        </w:rPr>
      </w:pPr>
    </w:p>
    <w:p w:rsidR="0038239B" w:rsidRPr="00041118" w:rsidRDefault="0038239B" w:rsidP="0038239B">
      <w:pPr>
        <w:spacing w:line="270" w:lineRule="exact"/>
        <w:rPr>
          <w:rFonts w:cs="Arial"/>
          <w:bCs/>
          <w:iCs/>
          <w:sz w:val="20"/>
        </w:rPr>
      </w:pPr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>
        <w:rPr>
          <w:rFonts w:cs="Arial"/>
          <w:bCs/>
          <w:iCs/>
          <w:sz w:val="20"/>
        </w:rPr>
        <w:t>2018</w:t>
      </w:r>
      <w:r w:rsidRPr="00041118">
        <w:rPr>
          <w:rFonts w:cs="Arial"/>
          <w:bCs/>
          <w:iCs/>
          <w:sz w:val="20"/>
        </w:rPr>
        <w:t xml:space="preserve">               </w:t>
      </w:r>
    </w:p>
    <w:p w:rsidR="0038239B" w:rsidRDefault="0038239B" w:rsidP="0038239B">
      <w:pPr>
        <w:spacing w:line="270" w:lineRule="exact"/>
        <w:rPr>
          <w:rFonts w:cs="Arial"/>
          <w:bCs/>
          <w:iCs/>
          <w:sz w:val="20"/>
        </w:rPr>
      </w:pPr>
    </w:p>
    <w:p w:rsidR="0038239B" w:rsidRDefault="0038239B" w:rsidP="0038239B">
      <w:pPr>
        <w:jc w:val="both"/>
        <w:rPr>
          <w:rFonts w:cs="Arial"/>
          <w:sz w:val="20"/>
        </w:rPr>
      </w:pPr>
    </w:p>
    <w:p w:rsidR="0038239B" w:rsidRPr="00041118" w:rsidRDefault="0038239B" w:rsidP="0038239B">
      <w:pPr>
        <w:jc w:val="both"/>
        <w:rPr>
          <w:rFonts w:cs="Arial"/>
          <w:sz w:val="20"/>
        </w:rPr>
      </w:pPr>
    </w:p>
    <w:p w:rsidR="0038239B" w:rsidRPr="00041118" w:rsidRDefault="0038239B" w:rsidP="0038239B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38239B" w:rsidRPr="00041118" w:rsidRDefault="0038239B" w:rsidP="0038239B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38239B" w:rsidRPr="00041118" w:rsidRDefault="0038239B" w:rsidP="0038239B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38239B" w:rsidRPr="00041118" w:rsidRDefault="0038239B" w:rsidP="0038239B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A135BC" w:rsidRPr="0068274E" w:rsidRDefault="0038239B" w:rsidP="006517D8">
      <w:pPr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A135BC" w:rsidRPr="0068274E" w:rsidSect="00A1628A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39B" w:rsidRDefault="0038239B" w:rsidP="00264229">
      <w:r>
        <w:separator/>
      </w:r>
    </w:p>
  </w:endnote>
  <w:endnote w:type="continuationSeparator" w:id="0">
    <w:p w:rsidR="0038239B" w:rsidRDefault="0038239B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B" w:rsidRPr="005C0F97" w:rsidRDefault="0038239B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38239B" w:rsidRPr="005700BE" w:rsidRDefault="0038239B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8333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83332" w:rsidRPr="005C0F97">
      <w:rPr>
        <w:rFonts w:cs="Arial"/>
        <w:i/>
        <w:color w:val="7F7F7F"/>
        <w:sz w:val="18"/>
        <w:szCs w:val="18"/>
      </w:rPr>
      <w:fldChar w:fldCharType="separate"/>
    </w:r>
    <w:r w:rsidR="006A51F2">
      <w:rPr>
        <w:rFonts w:cs="Arial"/>
        <w:i/>
        <w:noProof/>
        <w:color w:val="7F7F7F"/>
        <w:sz w:val="18"/>
        <w:szCs w:val="18"/>
      </w:rPr>
      <w:t>1</w:t>
    </w:r>
    <w:r w:rsidR="0058333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8333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83332" w:rsidRPr="005C0F97">
      <w:rPr>
        <w:rFonts w:cs="Arial"/>
        <w:i/>
        <w:color w:val="7F7F7F"/>
        <w:sz w:val="18"/>
        <w:szCs w:val="18"/>
      </w:rPr>
      <w:fldChar w:fldCharType="separate"/>
    </w:r>
    <w:r w:rsidR="006A51F2">
      <w:rPr>
        <w:rFonts w:cs="Arial"/>
        <w:i/>
        <w:noProof/>
        <w:color w:val="7F7F7F"/>
        <w:sz w:val="18"/>
        <w:szCs w:val="18"/>
      </w:rPr>
      <w:t>1</w:t>
    </w:r>
    <w:r w:rsidR="0058333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39B" w:rsidRDefault="0038239B" w:rsidP="00264229">
      <w:r>
        <w:separator/>
      </w:r>
    </w:p>
  </w:footnote>
  <w:footnote w:type="continuationSeparator" w:id="0">
    <w:p w:rsidR="0038239B" w:rsidRDefault="0038239B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841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38D5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239B"/>
    <w:rsid w:val="00385EA3"/>
    <w:rsid w:val="00386A9A"/>
    <w:rsid w:val="00387583"/>
    <w:rsid w:val="003928F0"/>
    <w:rsid w:val="00393259"/>
    <w:rsid w:val="00394384"/>
    <w:rsid w:val="003960D8"/>
    <w:rsid w:val="003A1BFE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0616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332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32F0D"/>
    <w:rsid w:val="0063674F"/>
    <w:rsid w:val="00640CC1"/>
    <w:rsid w:val="00645499"/>
    <w:rsid w:val="0064550C"/>
    <w:rsid w:val="00645530"/>
    <w:rsid w:val="00651488"/>
    <w:rsid w:val="006517D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1F2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4D03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A35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1DBC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1D4D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488F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1A45"/>
    <w:rsid w:val="00AF2D9C"/>
    <w:rsid w:val="00AF487F"/>
    <w:rsid w:val="00AF4BBB"/>
    <w:rsid w:val="00AF5F30"/>
    <w:rsid w:val="00B05F4A"/>
    <w:rsid w:val="00B06EDA"/>
    <w:rsid w:val="00B111E6"/>
    <w:rsid w:val="00B1139C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496"/>
    <w:rsid w:val="00C4098C"/>
    <w:rsid w:val="00C41758"/>
    <w:rsid w:val="00C45522"/>
    <w:rsid w:val="00C460FA"/>
    <w:rsid w:val="00C46AD4"/>
    <w:rsid w:val="00C4742B"/>
    <w:rsid w:val="00C476AC"/>
    <w:rsid w:val="00C50135"/>
    <w:rsid w:val="00C50C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3F9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048B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117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21ED"/>
    <w:rsid w:val="00D55C5E"/>
    <w:rsid w:val="00D561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3132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07B44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12E4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67394"/>
    <w:rsid w:val="00E74360"/>
    <w:rsid w:val="00E749DB"/>
    <w:rsid w:val="00E76786"/>
    <w:rsid w:val="00E82252"/>
    <w:rsid w:val="00E8434C"/>
    <w:rsid w:val="00E85A2D"/>
    <w:rsid w:val="00E873ED"/>
    <w:rsid w:val="00E87B92"/>
    <w:rsid w:val="00E938FC"/>
    <w:rsid w:val="00EA13C1"/>
    <w:rsid w:val="00EA141E"/>
    <w:rsid w:val="00EA2266"/>
    <w:rsid w:val="00EA363B"/>
    <w:rsid w:val="00EB1ED5"/>
    <w:rsid w:val="00EB21EF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docId w15:val="{C0CF5D9C-5410-4890-85BA-731020F9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8F7F6-4430-4650-A56C-FACCD7F9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2F3D293.dotm</Template>
  <TotalTime>100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Bouzková Lucie</cp:lastModifiedBy>
  <cp:revision>44</cp:revision>
  <cp:lastPrinted>2012-11-12T13:41:00Z</cp:lastPrinted>
  <dcterms:created xsi:type="dcterms:W3CDTF">2013-09-12T07:54:00Z</dcterms:created>
  <dcterms:modified xsi:type="dcterms:W3CDTF">2018-04-20T06:55:00Z</dcterms:modified>
</cp:coreProperties>
</file>